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19C06867" w:rsidR="00482DEC" w:rsidRPr="00423E41" w:rsidRDefault="00423E41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RAGAINĖS PROGIMNAZIJA</w:t>
      </w:r>
    </w:p>
    <w:p w14:paraId="3C6E57BF" w14:textId="3E096DA5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7842DE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9E0B39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BA18873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F4255D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7842DE" w:rsidRPr="00F4255D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F4255D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F4255D" w:rsidRPr="00F4255D">
        <w:rPr>
          <w:rFonts w:ascii="Times New Roman" w:hAnsi="Times New Roman" w:cs="Times New Roman"/>
          <w:sz w:val="24"/>
          <w:szCs w:val="24"/>
          <w:lang w:val="lt-LT"/>
        </w:rPr>
        <w:t>rugpjūčio</w:t>
      </w:r>
      <w:r w:rsidR="005D3655" w:rsidRPr="00F4255D">
        <w:rPr>
          <w:rFonts w:ascii="Times New Roman" w:hAnsi="Times New Roman" w:cs="Times New Roman"/>
          <w:sz w:val="24"/>
          <w:szCs w:val="24"/>
          <w:lang w:val="lt-LT"/>
        </w:rPr>
        <w:t xml:space="preserve"> 1</w:t>
      </w:r>
      <w:r w:rsidRPr="00F4255D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  <w:bookmarkStart w:id="0" w:name="_GoBack"/>
      <w:bookmarkEnd w:id="0"/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423E41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6083494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 Ragainės progimnazija</w:t>
      </w:r>
    </w:p>
    <w:p w14:paraId="1F4B8AE8" w14:textId="69B262BB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190531756</w:t>
      </w:r>
    </w:p>
    <w:p w14:paraId="2EC96B06" w14:textId="2F18FE12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Tilžės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85</w:t>
      </w:r>
    </w:p>
    <w:p w14:paraId="025860D3" w14:textId="4FF0C0BB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10028C57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FA4EA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FA4EA1">
        <w:rPr>
          <w:rFonts w:ascii="Times New Roman" w:hAnsi="Times New Roman" w:cs="Times New Roman"/>
          <w:sz w:val="24"/>
          <w:szCs w:val="24"/>
        </w:rPr>
        <w:t>.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070782EA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7842D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9E0B39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58843432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842DE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13DEFA8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842DE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45B4AB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Dinara</w:t>
      </w:r>
      <w:proofErr w:type="spellEnd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 xml:space="preserve"> </w:t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Vitkuvien</w:t>
      </w:r>
      <w:proofErr w:type="spellEnd"/>
      <w:r w:rsidR="00F71305" w:rsidRPr="00F71305">
        <w:rPr>
          <w:rFonts w:ascii="Times New Roman" w:hAnsi="Times New Roman" w:cs="Times New Roman"/>
          <w:sz w:val="24"/>
          <w:szCs w:val="24"/>
          <w:lang w:val="lt-LT"/>
        </w:rPr>
        <w:t>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FCAA7" w14:textId="77777777" w:rsidR="00BF5041" w:rsidRDefault="00BF5041" w:rsidP="0087691B">
      <w:pPr>
        <w:spacing w:after="0" w:line="240" w:lineRule="auto"/>
      </w:pPr>
      <w:r>
        <w:separator/>
      </w:r>
    </w:p>
  </w:endnote>
  <w:endnote w:type="continuationSeparator" w:id="0">
    <w:p w14:paraId="3E8698F1" w14:textId="77777777" w:rsidR="00BF5041" w:rsidRDefault="00BF5041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580F3" w14:textId="77777777" w:rsidR="00BF5041" w:rsidRDefault="00BF5041" w:rsidP="0087691B">
      <w:pPr>
        <w:spacing w:after="0" w:line="240" w:lineRule="auto"/>
      </w:pPr>
      <w:r>
        <w:separator/>
      </w:r>
    </w:p>
  </w:footnote>
  <w:footnote w:type="continuationSeparator" w:id="0">
    <w:p w14:paraId="2CF9A6B7" w14:textId="77777777" w:rsidR="00BF5041" w:rsidRDefault="00BF5041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4805"/>
    <w:rsid w:val="003333C7"/>
    <w:rsid w:val="00423E41"/>
    <w:rsid w:val="004464B6"/>
    <w:rsid w:val="004814DE"/>
    <w:rsid w:val="00482DEC"/>
    <w:rsid w:val="00517325"/>
    <w:rsid w:val="005512A2"/>
    <w:rsid w:val="00595BC5"/>
    <w:rsid w:val="005D1174"/>
    <w:rsid w:val="005D3655"/>
    <w:rsid w:val="005D3DAF"/>
    <w:rsid w:val="005E181E"/>
    <w:rsid w:val="00603997"/>
    <w:rsid w:val="00663037"/>
    <w:rsid w:val="006817C9"/>
    <w:rsid w:val="006C6DB3"/>
    <w:rsid w:val="006D77CF"/>
    <w:rsid w:val="006F34B6"/>
    <w:rsid w:val="007842DE"/>
    <w:rsid w:val="0087691B"/>
    <w:rsid w:val="008A6510"/>
    <w:rsid w:val="008D0E14"/>
    <w:rsid w:val="008F6B13"/>
    <w:rsid w:val="00950BE1"/>
    <w:rsid w:val="00991D95"/>
    <w:rsid w:val="009C639B"/>
    <w:rsid w:val="009D5F34"/>
    <w:rsid w:val="009E0B39"/>
    <w:rsid w:val="00A05157"/>
    <w:rsid w:val="00A303B7"/>
    <w:rsid w:val="00AA7F94"/>
    <w:rsid w:val="00AB6412"/>
    <w:rsid w:val="00B121E0"/>
    <w:rsid w:val="00B1604D"/>
    <w:rsid w:val="00B4395C"/>
    <w:rsid w:val="00BF5041"/>
    <w:rsid w:val="00BF5AC2"/>
    <w:rsid w:val="00C0703D"/>
    <w:rsid w:val="00C91F92"/>
    <w:rsid w:val="00D03CAF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4255D"/>
    <w:rsid w:val="00F67582"/>
    <w:rsid w:val="00F71305"/>
    <w:rsid w:val="00F728FC"/>
    <w:rsid w:val="00FA3398"/>
    <w:rsid w:val="00FA4EA1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2970</Words>
  <Characters>1693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2024-08-01T12:48:00Z</dcterms:modified>
  <cp:revision>11</cp:revision>
</cp:coreProperties>
</file>